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Pr="00367EAE" w:rsidRDefault="00FC5969">
      <w:pPr>
        <w:jc w:val="center"/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Pie of identities</w:t>
      </w:r>
    </w:p>
    <w:p w:rsidR="00000000" w:rsidRPr="00367EAE" w:rsidRDefault="00FC5969">
      <w:pPr>
        <w:rPr>
          <w:rFonts w:ascii="Calibri" w:hAnsi="Calibri"/>
          <w:b/>
          <w:bCs/>
          <w:sz w:val="22"/>
          <w:szCs w:val="22"/>
          <w:u w:val="single"/>
          <w:lang w:val="en-US"/>
        </w:rPr>
      </w:pPr>
    </w:p>
    <w:p w:rsidR="00000000" w:rsidRPr="00367EAE" w:rsidRDefault="00367EAE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This paper is only for your 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own use, it is anonymous. The paper will </w:t>
      </w:r>
      <w:r>
        <w:rPr>
          <w:rFonts w:ascii="Calibri" w:hAnsi="Calibri"/>
          <w:sz w:val="22"/>
          <w:szCs w:val="22"/>
          <w:lang w:val="en-US"/>
        </w:rPr>
        <w:t xml:space="preserve">not be collected back – you can keep it. 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367EAE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You </w:t>
      </w:r>
      <w:r w:rsidR="00FC5969" w:rsidRPr="00367EAE">
        <w:rPr>
          <w:rFonts w:ascii="Calibri" w:hAnsi="Calibri"/>
          <w:sz w:val="22"/>
          <w:szCs w:val="22"/>
          <w:lang w:val="en-US"/>
        </w:rPr>
        <w:t>need to f</w:t>
      </w:r>
      <w:r>
        <w:rPr>
          <w:rFonts w:ascii="Calibri" w:hAnsi="Calibri"/>
          <w:sz w:val="22"/>
          <w:szCs w:val="22"/>
          <w:lang w:val="en-US"/>
        </w:rPr>
        <w:t>ill out this circle - first you  need to write down your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name in the midd</w:t>
      </w:r>
      <w:r>
        <w:rPr>
          <w:rFonts w:ascii="Calibri" w:hAnsi="Calibri"/>
          <w:sz w:val="22"/>
          <w:szCs w:val="22"/>
          <w:lang w:val="en-US"/>
        </w:rPr>
        <w:t xml:space="preserve">le of the circle (pie) and then </w:t>
      </w:r>
      <w:r w:rsidR="00FC5969" w:rsidRPr="00367EAE">
        <w:rPr>
          <w:rFonts w:ascii="Calibri" w:hAnsi="Calibri"/>
          <w:sz w:val="22"/>
          <w:szCs w:val="22"/>
          <w:lang w:val="en-US"/>
        </w:rPr>
        <w:t>in the 5 p</w:t>
      </w:r>
      <w:r>
        <w:rPr>
          <w:rFonts w:ascii="Calibri" w:hAnsi="Calibri"/>
          <w:sz w:val="22"/>
          <w:szCs w:val="22"/>
          <w:lang w:val="en-US"/>
        </w:rPr>
        <w:t>arts of the circle (inside) you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should wr</w:t>
      </w:r>
      <w:r>
        <w:rPr>
          <w:rFonts w:ascii="Calibri" w:hAnsi="Calibri"/>
          <w:sz w:val="22"/>
          <w:szCs w:val="22"/>
          <w:lang w:val="en-US"/>
        </w:rPr>
        <w:t xml:space="preserve">ite down the names of groups </w:t>
      </w:r>
      <w:r w:rsidR="00FC5969" w:rsidRPr="00367EAE">
        <w:rPr>
          <w:rFonts w:ascii="Calibri" w:hAnsi="Calibri"/>
          <w:sz w:val="22"/>
          <w:szCs w:val="22"/>
          <w:lang w:val="en-US"/>
        </w:rPr>
        <w:t>y</w:t>
      </w:r>
      <w:r>
        <w:rPr>
          <w:rFonts w:ascii="Calibri" w:hAnsi="Calibri"/>
          <w:sz w:val="22"/>
          <w:szCs w:val="22"/>
          <w:lang w:val="en-US"/>
        </w:rPr>
        <w:t>ou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feel connected to or groups they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ide</w:t>
      </w:r>
      <w:r>
        <w:rPr>
          <w:rFonts w:ascii="Calibri" w:hAnsi="Calibri"/>
          <w:sz w:val="22"/>
          <w:szCs w:val="22"/>
          <w:lang w:val="en-US"/>
        </w:rPr>
        <w:t>n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tify with. 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367EAE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You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shouldn't think </w:t>
      </w:r>
      <w:r>
        <w:rPr>
          <w:rFonts w:ascii="Calibri" w:hAnsi="Calibri"/>
          <w:sz w:val="22"/>
          <w:szCs w:val="22"/>
          <w:lang w:val="en-US"/>
        </w:rPr>
        <w:t xml:space="preserve">too much, just put names how </w:t>
      </w:r>
      <w:r w:rsidR="00FC5969" w:rsidRPr="00367EAE">
        <w:rPr>
          <w:rFonts w:ascii="Calibri" w:hAnsi="Calibri"/>
          <w:sz w:val="22"/>
          <w:szCs w:val="22"/>
          <w:lang w:val="en-US"/>
        </w:rPr>
        <w:t>y</w:t>
      </w:r>
      <w:r>
        <w:rPr>
          <w:rFonts w:ascii="Calibri" w:hAnsi="Calibri"/>
          <w:sz w:val="22"/>
          <w:szCs w:val="22"/>
          <w:lang w:val="en-US"/>
        </w:rPr>
        <w:t>ou</w:t>
      </w:r>
      <w:r w:rsidR="00FC5969" w:rsidRPr="00367EAE">
        <w:rPr>
          <w:rFonts w:ascii="Calibri" w:hAnsi="Calibri"/>
          <w:sz w:val="22"/>
          <w:szCs w:val="22"/>
          <w:lang w:val="en-US"/>
        </w:rPr>
        <w:t xml:space="preserve"> feel at the moment.  One name in one piece.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Ask people to underline one of their groups – the most important one.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Give 10 minutes for first part.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FC5969">
      <w:pPr>
        <w:rPr>
          <w:rFonts w:ascii="Calibri" w:hAnsi="Calibri"/>
          <w:b/>
          <w:bCs/>
          <w:sz w:val="22"/>
          <w:szCs w:val="22"/>
          <w:u w:val="single"/>
          <w:lang w:val="en-US"/>
        </w:rPr>
      </w:pPr>
      <w:r w:rsidRPr="00367EAE">
        <w:rPr>
          <w:rFonts w:ascii="Calibri" w:hAnsi="Calibri"/>
          <w:b/>
          <w:bCs/>
          <w:sz w:val="22"/>
          <w:szCs w:val="22"/>
          <w:u w:val="single"/>
          <w:lang w:val="en-US"/>
        </w:rPr>
        <w:t>Second part: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After that ask peopl</w:t>
      </w:r>
      <w:r w:rsidRPr="00367EAE">
        <w:rPr>
          <w:rFonts w:ascii="Calibri" w:hAnsi="Calibri"/>
          <w:sz w:val="22"/>
          <w:szCs w:val="22"/>
          <w:lang w:val="en-US"/>
        </w:rPr>
        <w:t xml:space="preserve">e to be quiet. Explain that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peple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shouldn't talk in this part, but they can look at other people, observe them. 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Explain that you will read names of the categories.  People who wrote down on their papers the group that is connected somehow with category yo</w:t>
      </w:r>
      <w:r w:rsidRPr="00367EAE">
        <w:rPr>
          <w:rFonts w:ascii="Calibri" w:hAnsi="Calibri"/>
          <w:sz w:val="22"/>
          <w:szCs w:val="22"/>
          <w:lang w:val="en-US"/>
        </w:rPr>
        <w:t xml:space="preserve">u read,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shoud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stand up then. 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If someone doesn't want to show their choice or choices, she/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ze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can keep sitting on the chair.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 xml:space="preserve">Read categories in quiet, don't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lough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>, stay calm and read slowly. After reading category, stay silent for few seconds, so people c</w:t>
      </w:r>
      <w:r w:rsidRPr="00367EAE">
        <w:rPr>
          <w:rFonts w:ascii="Calibri" w:hAnsi="Calibri"/>
          <w:sz w:val="22"/>
          <w:szCs w:val="22"/>
          <w:lang w:val="en-US"/>
        </w:rPr>
        <w:t>an look and see who is standing and who is not. Then you say: „I want people who choose this category as the most important one to keep standing, other people can sit down”. Wait another few second and tell person/people to sit down.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FC5969">
      <w:p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Suggested</w:t>
      </w:r>
      <w:proofErr w:type="spellEnd"/>
      <w:r w:rsidRPr="00367EAE">
        <w:rPr>
          <w:rFonts w:ascii="Calibri" w:hAnsi="Calibri"/>
          <w:sz w:val="22"/>
          <w:szCs w:val="22"/>
        </w:rPr>
        <w:t xml:space="preserve"> </w:t>
      </w:r>
      <w:proofErr w:type="spellStart"/>
      <w:r w:rsidRPr="00367EAE">
        <w:rPr>
          <w:rFonts w:ascii="Calibri" w:hAnsi="Calibri"/>
          <w:sz w:val="22"/>
          <w:szCs w:val="22"/>
        </w:rPr>
        <w:t>categories</w:t>
      </w:r>
      <w:proofErr w:type="spellEnd"/>
      <w:r w:rsidRPr="00367EAE">
        <w:rPr>
          <w:rFonts w:ascii="Calibri" w:hAnsi="Calibri"/>
          <w:sz w:val="22"/>
          <w:szCs w:val="22"/>
        </w:rPr>
        <w:t>:</w:t>
      </w:r>
    </w:p>
    <w:p w:rsidR="00367EAE" w:rsidRPr="00367EAE" w:rsidRDefault="00367EAE">
      <w:pPr>
        <w:numPr>
          <w:ilvl w:val="0"/>
          <w:numId w:val="1"/>
        </w:numPr>
        <w:rPr>
          <w:rFonts w:ascii="Calibri" w:hAnsi="Calibri"/>
          <w:sz w:val="22"/>
          <w:szCs w:val="22"/>
        </w:rPr>
        <w:sectPr w:rsidR="00367EAE" w:rsidRPr="00367EAE">
          <w:pgSz w:w="11905" w:h="16837"/>
          <w:pgMar w:top="1134" w:right="1134" w:bottom="1134" w:left="1134" w:header="708" w:footer="708" w:gutter="0"/>
          <w:cols w:space="708"/>
        </w:sectPr>
      </w:pPr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lastRenderedPageBreak/>
        <w:t>religion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background</w:t>
      </w:r>
      <w:proofErr w:type="spellEnd"/>
      <w:r w:rsidRPr="00367EAE">
        <w:rPr>
          <w:rFonts w:ascii="Calibri" w:hAnsi="Calibri"/>
          <w:sz w:val="22"/>
          <w:szCs w:val="22"/>
        </w:rPr>
        <w:t>/</w:t>
      </w:r>
      <w:proofErr w:type="spellStart"/>
      <w:r w:rsidRPr="00367EAE">
        <w:rPr>
          <w:rFonts w:ascii="Calibri" w:hAnsi="Calibri"/>
          <w:sz w:val="22"/>
          <w:szCs w:val="22"/>
        </w:rPr>
        <w:t>nationality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67EAE">
        <w:rPr>
          <w:rFonts w:ascii="Calibri" w:hAnsi="Calibri"/>
          <w:sz w:val="22"/>
          <w:szCs w:val="22"/>
        </w:rPr>
        <w:t>sex/</w:t>
      </w:r>
      <w:proofErr w:type="spellStart"/>
      <w:r w:rsidRPr="00367EAE">
        <w:rPr>
          <w:rFonts w:ascii="Calibri" w:hAnsi="Calibri"/>
          <w:sz w:val="22"/>
          <w:szCs w:val="22"/>
        </w:rPr>
        <w:t>gender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job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sexual</w:t>
      </w:r>
      <w:proofErr w:type="spellEnd"/>
      <w:r w:rsidRPr="00367EAE">
        <w:rPr>
          <w:rFonts w:ascii="Calibri" w:hAnsi="Calibri"/>
          <w:sz w:val="22"/>
          <w:szCs w:val="22"/>
        </w:rPr>
        <w:t xml:space="preserve"> </w:t>
      </w:r>
      <w:proofErr w:type="spellStart"/>
      <w:r w:rsidRPr="00367EAE">
        <w:rPr>
          <w:rFonts w:ascii="Calibri" w:hAnsi="Calibri"/>
          <w:sz w:val="22"/>
          <w:szCs w:val="22"/>
        </w:rPr>
        <w:t>identity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age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67EAE">
        <w:rPr>
          <w:rFonts w:ascii="Calibri" w:hAnsi="Calibri"/>
          <w:sz w:val="22"/>
          <w:szCs w:val="22"/>
        </w:rPr>
        <w:t xml:space="preserve">hobby, </w:t>
      </w:r>
      <w:proofErr w:type="spellStart"/>
      <w:r w:rsidRPr="00367EAE">
        <w:rPr>
          <w:rFonts w:ascii="Calibri" w:hAnsi="Calibri"/>
          <w:sz w:val="22"/>
          <w:szCs w:val="22"/>
        </w:rPr>
        <w:t>free</w:t>
      </w:r>
      <w:proofErr w:type="spellEnd"/>
      <w:r w:rsidRPr="00367EAE">
        <w:rPr>
          <w:rFonts w:ascii="Calibri" w:hAnsi="Calibri"/>
          <w:sz w:val="22"/>
          <w:szCs w:val="22"/>
        </w:rPr>
        <w:t xml:space="preserve"> time</w:t>
      </w:r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family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friends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school</w:t>
      </w:r>
      <w:proofErr w:type="spellEnd"/>
      <w:r w:rsidRPr="00367EAE">
        <w:rPr>
          <w:rFonts w:ascii="Calibri" w:hAnsi="Calibri"/>
          <w:sz w:val="22"/>
          <w:szCs w:val="22"/>
        </w:rPr>
        <w:t>/</w:t>
      </w:r>
      <w:proofErr w:type="spellStart"/>
      <w:r w:rsidRPr="00367EAE">
        <w:rPr>
          <w:rFonts w:ascii="Calibri" w:hAnsi="Calibri"/>
          <w:sz w:val="22"/>
          <w:szCs w:val="22"/>
        </w:rPr>
        <w:t>university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67EAE">
        <w:rPr>
          <w:rFonts w:ascii="Calibri" w:hAnsi="Calibri"/>
          <w:sz w:val="22"/>
          <w:szCs w:val="22"/>
        </w:rPr>
        <w:t>sport</w:t>
      </w:r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lastRenderedPageBreak/>
        <w:t>charity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ngo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political</w:t>
      </w:r>
      <w:proofErr w:type="spellEnd"/>
      <w:r w:rsidRPr="00367EAE">
        <w:rPr>
          <w:rFonts w:ascii="Calibri" w:hAnsi="Calibri"/>
          <w:sz w:val="22"/>
          <w:szCs w:val="22"/>
        </w:rPr>
        <w:t xml:space="preserve"> </w:t>
      </w:r>
      <w:proofErr w:type="spellStart"/>
      <w:r w:rsidRPr="00367EAE">
        <w:rPr>
          <w:rFonts w:ascii="Calibri" w:hAnsi="Calibri"/>
          <w:sz w:val="22"/>
          <w:szCs w:val="22"/>
        </w:rPr>
        <w:t>identity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naighbours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language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minorities</w:t>
      </w:r>
      <w:proofErr w:type="spellEnd"/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music</w:t>
      </w:r>
      <w:proofErr w:type="spellEnd"/>
      <w:r w:rsidRPr="00367EAE">
        <w:rPr>
          <w:rFonts w:ascii="Calibri" w:hAnsi="Calibri"/>
          <w:sz w:val="22"/>
          <w:szCs w:val="22"/>
        </w:rPr>
        <w:t xml:space="preserve"> and arts</w:t>
      </w:r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food</w:t>
      </w:r>
      <w:proofErr w:type="spellEnd"/>
      <w:r w:rsidRPr="00367EAE">
        <w:rPr>
          <w:rFonts w:ascii="Calibri" w:hAnsi="Calibri"/>
          <w:sz w:val="22"/>
          <w:szCs w:val="22"/>
        </w:rPr>
        <w:t>/diet</w:t>
      </w:r>
    </w:p>
    <w:p w:rsidR="00000000" w:rsidRPr="00367EAE" w:rsidRDefault="00FC596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proofErr w:type="spellStart"/>
      <w:r w:rsidRPr="00367EAE">
        <w:rPr>
          <w:rFonts w:ascii="Calibri" w:hAnsi="Calibri"/>
          <w:sz w:val="22"/>
          <w:szCs w:val="22"/>
        </w:rPr>
        <w:t>education</w:t>
      </w:r>
      <w:proofErr w:type="spellEnd"/>
    </w:p>
    <w:p w:rsidR="00367EAE" w:rsidRPr="00367EAE" w:rsidRDefault="00FC5969" w:rsidP="00367EAE">
      <w:pPr>
        <w:numPr>
          <w:ilvl w:val="0"/>
          <w:numId w:val="1"/>
        </w:numPr>
        <w:rPr>
          <w:rFonts w:ascii="Calibri" w:hAnsi="Calibri"/>
          <w:sz w:val="22"/>
          <w:szCs w:val="22"/>
        </w:rPr>
        <w:sectPr w:rsidR="00367EAE" w:rsidRPr="00367EAE" w:rsidSect="00367EAE">
          <w:type w:val="continuous"/>
          <w:pgSz w:w="11905" w:h="16837"/>
          <w:pgMar w:top="1134" w:right="1134" w:bottom="1134" w:left="1134" w:header="708" w:footer="708" w:gutter="0"/>
          <w:cols w:num="2" w:space="708"/>
        </w:sectPr>
      </w:pPr>
      <w:proofErr w:type="spellStart"/>
      <w:r w:rsidRPr="00367EAE">
        <w:rPr>
          <w:rFonts w:ascii="Calibri" w:hAnsi="Calibri"/>
          <w:sz w:val="22"/>
          <w:szCs w:val="22"/>
        </w:rPr>
        <w:t>philosoph</w:t>
      </w:r>
      <w:r w:rsidRPr="00367EAE">
        <w:rPr>
          <w:rFonts w:ascii="Calibri" w:hAnsi="Calibri"/>
          <w:sz w:val="22"/>
          <w:szCs w:val="22"/>
        </w:rPr>
        <w:t>y</w:t>
      </w:r>
      <w:proofErr w:type="spellEnd"/>
    </w:p>
    <w:p w:rsidR="00000000" w:rsidRPr="00367EAE" w:rsidRDefault="00FC5969">
      <w:pPr>
        <w:rPr>
          <w:rFonts w:ascii="Calibri" w:hAnsi="Calibri"/>
          <w:sz w:val="22"/>
          <w:szCs w:val="22"/>
        </w:rPr>
      </w:pP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You may add/choose diff</w:t>
      </w:r>
      <w:r w:rsidRPr="00367EAE">
        <w:rPr>
          <w:rFonts w:ascii="Calibri" w:hAnsi="Calibri"/>
          <w:sz w:val="22"/>
          <w:szCs w:val="22"/>
          <w:lang w:val="en-US"/>
        </w:rPr>
        <w:t xml:space="preserve">erent ones. 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</w:p>
    <w:p w:rsidR="00000000" w:rsidRPr="00367EAE" w:rsidRDefault="00FC5969">
      <w:pPr>
        <w:rPr>
          <w:rFonts w:ascii="Calibri" w:hAnsi="Calibri"/>
          <w:b/>
          <w:sz w:val="22"/>
          <w:szCs w:val="22"/>
          <w:lang w:val="en-US"/>
        </w:rPr>
      </w:pPr>
      <w:r w:rsidRPr="00367EAE">
        <w:rPr>
          <w:rFonts w:ascii="Calibri" w:hAnsi="Calibri"/>
          <w:b/>
          <w:sz w:val="22"/>
          <w:szCs w:val="22"/>
          <w:lang w:val="en-US"/>
        </w:rPr>
        <w:t>Discussion: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Ask how they feel?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Was there anything that was difficult/ made trouble during exercise?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How did they feel when they stand on their own/ or in small group, and how people felt when they stood in big group?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 xml:space="preserve">How felt people that sat </w:t>
      </w:r>
      <w:r w:rsidRPr="00367EAE">
        <w:rPr>
          <w:rFonts w:ascii="Calibri" w:hAnsi="Calibri"/>
          <w:sz w:val="22"/>
          <w:szCs w:val="22"/>
          <w:lang w:val="en-US"/>
        </w:rPr>
        <w:t>down on their own, while most of the group was standing?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 xml:space="preserve">Did you learn something new about people in the group? (Stress that they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dont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really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know,because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if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sameone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was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standng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while you read „religion” it may mean that person is very religious, or that p</w:t>
      </w:r>
      <w:r w:rsidRPr="00367EAE">
        <w:rPr>
          <w:rFonts w:ascii="Calibri" w:hAnsi="Calibri"/>
          <w:sz w:val="22"/>
          <w:szCs w:val="22"/>
          <w:lang w:val="en-US"/>
        </w:rPr>
        <w:t xml:space="preserve">erson is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atheis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>, etc)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 xml:space="preserve">Did anything </w:t>
      </w:r>
      <w:proofErr w:type="spellStart"/>
      <w:r w:rsidRPr="00367EAE">
        <w:rPr>
          <w:rFonts w:ascii="Calibri" w:hAnsi="Calibri"/>
          <w:sz w:val="22"/>
          <w:szCs w:val="22"/>
          <w:lang w:val="en-US"/>
        </w:rPr>
        <w:t>suprise</w:t>
      </w:r>
      <w:proofErr w:type="spellEnd"/>
      <w:r w:rsidRPr="00367EAE">
        <w:rPr>
          <w:rFonts w:ascii="Calibri" w:hAnsi="Calibri"/>
          <w:sz w:val="22"/>
          <w:szCs w:val="22"/>
          <w:lang w:val="en-US"/>
        </w:rPr>
        <w:t xml:space="preserve"> you?</w:t>
      </w:r>
    </w:p>
    <w:p w:rsidR="00000000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Are there categories in which it is more difficult to stand or sit?</w:t>
      </w:r>
    </w:p>
    <w:p w:rsidR="00FC5969" w:rsidRPr="00367EAE" w:rsidRDefault="00FC5969">
      <w:pPr>
        <w:rPr>
          <w:rFonts w:ascii="Calibri" w:hAnsi="Calibri"/>
          <w:sz w:val="22"/>
          <w:szCs w:val="22"/>
          <w:lang w:val="en-US"/>
        </w:rPr>
      </w:pPr>
      <w:r w:rsidRPr="00367EAE">
        <w:rPr>
          <w:rFonts w:ascii="Calibri" w:hAnsi="Calibri"/>
          <w:sz w:val="22"/>
          <w:szCs w:val="22"/>
          <w:lang w:val="en-US"/>
        </w:rPr>
        <w:t>During exercise you didn't have chance to explain why you stand, or why you are sitting. How did you feel about it?</w:t>
      </w:r>
    </w:p>
    <w:sectPr w:rsidR="00FC5969" w:rsidRPr="00367EAE" w:rsidSect="00367EAE">
      <w:type w:val="continuous"/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67EAE"/>
    <w:rsid w:val="00367EAE"/>
    <w:rsid w:val="00FC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2047</Characters>
  <Application>Microsoft Office Word</Application>
  <DocSecurity>0</DocSecurity>
  <Lines>17</Lines>
  <Paragraphs>4</Paragraphs>
  <ScaleCrop>false</ScaleCrop>
  <Company>Twoja nazwa firmy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</dc:creator>
  <cp:keywords/>
  <cp:lastModifiedBy>Twoja nazwa użytkownika</cp:lastModifiedBy>
  <cp:revision>2</cp:revision>
  <cp:lastPrinted>1601-01-01T00:00:00Z</cp:lastPrinted>
  <dcterms:created xsi:type="dcterms:W3CDTF">2011-09-26T13:17:00Z</dcterms:created>
  <dcterms:modified xsi:type="dcterms:W3CDTF">2011-09-26T13:17:00Z</dcterms:modified>
</cp:coreProperties>
</file>